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0DF682F4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 xml:space="preserve">ZAŁĄCZNIK NR 1.3 DO </w:t>
      </w:r>
      <w:r w:rsidR="00330613">
        <w:rPr>
          <w:rFonts w:ascii="Verdana" w:eastAsia="Verdana" w:hAnsi="Verdana"/>
          <w:b/>
          <w:sz w:val="18"/>
          <w:szCs w:val="18"/>
        </w:rPr>
        <w:t>OPZ</w:t>
      </w:r>
      <w:r w:rsidRPr="00D55F80">
        <w:rPr>
          <w:rFonts w:ascii="Verdana" w:eastAsia="Verdana" w:hAnsi="Verdana"/>
          <w:b/>
          <w:sz w:val="18"/>
          <w:szCs w:val="18"/>
        </w:rPr>
        <w:t xml:space="preserve"> – </w:t>
      </w:r>
      <w:r w:rsidR="00330613">
        <w:rPr>
          <w:rFonts w:ascii="Verdana" w:eastAsia="Verdana" w:hAnsi="Verdana"/>
          <w:b/>
          <w:sz w:val="18"/>
          <w:szCs w:val="18"/>
        </w:rPr>
        <w:t xml:space="preserve">SPECYFIKACJA TECHNICZNA </w:t>
      </w:r>
      <w:r w:rsidR="00330613" w:rsidRPr="00426693">
        <w:rPr>
          <w:rFonts w:ascii="Verdana" w:eastAsia="Verdana" w:hAnsi="Verdana"/>
          <w:b/>
          <w:color w:val="C00000"/>
          <w:sz w:val="18"/>
          <w:szCs w:val="18"/>
        </w:rPr>
        <w:t xml:space="preserve">dla części </w:t>
      </w:r>
      <w:r w:rsidR="00330613">
        <w:rPr>
          <w:rFonts w:ascii="Verdana" w:eastAsia="Verdana" w:hAnsi="Verdana"/>
          <w:b/>
          <w:color w:val="C00000"/>
          <w:sz w:val="18"/>
          <w:szCs w:val="18"/>
        </w:rPr>
        <w:t>2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511F5330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>miarowych, badań</w:t>
      </w:r>
      <w:r w:rsidR="00C30A25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2E5552" w:rsidRPr="00D55F80">
        <w:rPr>
          <w:rFonts w:ascii="Verdana" w:hAnsi="Verdana"/>
          <w:color w:val="000000" w:themeColor="text1"/>
          <w:sz w:val="18"/>
          <w:szCs w:val="18"/>
        </w:rPr>
        <w:t>pomontażowych</w:t>
      </w:r>
      <w:proofErr w:type="spellEnd"/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0C8195E2" w14:textId="019809C7" w:rsidR="001172DA" w:rsidRPr="00954474" w:rsidRDefault="00954474" w:rsidP="001172DA">
      <w:pPr>
        <w:ind w:left="0" w:firstLine="0"/>
        <w:rPr>
          <w:rFonts w:ascii="Calibri" w:hAnsi="Calibri" w:cs="Calibri"/>
          <w:sz w:val="22"/>
          <w:szCs w:val="22"/>
        </w:rPr>
      </w:pPr>
      <w:r w:rsidRPr="00954474">
        <w:rPr>
          <w:rFonts w:ascii="Calibri" w:hAnsi="Calibri" w:cs="Calibri"/>
          <w:sz w:val="22"/>
          <w:szCs w:val="22"/>
        </w:rPr>
        <w:t xml:space="preserve">„Wykonanie dokumentacji projektowych  oraz wymiana istniejących linii napowietrznych </w:t>
      </w:r>
      <w:proofErr w:type="spellStart"/>
      <w:r w:rsidRPr="00954474">
        <w:rPr>
          <w:rFonts w:ascii="Calibri" w:hAnsi="Calibri" w:cs="Calibri"/>
          <w:sz w:val="22"/>
          <w:szCs w:val="22"/>
        </w:rPr>
        <w:t>nN</w:t>
      </w:r>
      <w:proofErr w:type="spellEnd"/>
      <w:r w:rsidRPr="00954474">
        <w:rPr>
          <w:rFonts w:ascii="Calibri" w:hAnsi="Calibri" w:cs="Calibri"/>
          <w:sz w:val="22"/>
          <w:szCs w:val="22"/>
        </w:rPr>
        <w:t xml:space="preserve"> </w:t>
      </w:r>
      <w:r w:rsidR="00642686">
        <w:rPr>
          <w:rFonts w:ascii="Calibri" w:hAnsi="Calibri" w:cs="Calibri"/>
          <w:sz w:val="22"/>
          <w:szCs w:val="22"/>
        </w:rPr>
        <w:t>wraz z</w:t>
      </w:r>
      <w:r w:rsidR="00B00A4D">
        <w:rPr>
          <w:rFonts w:ascii="Calibri" w:hAnsi="Calibri" w:cs="Calibri"/>
          <w:sz w:val="22"/>
          <w:szCs w:val="22"/>
        </w:rPr>
        <w:t> </w:t>
      </w:r>
      <w:r w:rsidR="00642686">
        <w:rPr>
          <w:rFonts w:ascii="Calibri" w:hAnsi="Calibri" w:cs="Calibri"/>
          <w:sz w:val="22"/>
          <w:szCs w:val="22"/>
        </w:rPr>
        <w:t xml:space="preserve">przyłączami </w:t>
      </w:r>
      <w:r w:rsidRPr="00954474">
        <w:rPr>
          <w:rFonts w:ascii="Calibri" w:hAnsi="Calibri" w:cs="Calibri"/>
          <w:sz w:val="22"/>
          <w:szCs w:val="22"/>
        </w:rPr>
        <w:t xml:space="preserve">na terenie Rejonu Energetycznego Łódź (miejscowość Łódź, gmina Łódź) – pakiet </w:t>
      </w:r>
      <w:r w:rsidR="00C34176">
        <w:rPr>
          <w:rFonts w:ascii="Calibri" w:hAnsi="Calibri" w:cs="Calibri"/>
          <w:sz w:val="22"/>
          <w:szCs w:val="22"/>
        </w:rPr>
        <w:t>7</w:t>
      </w:r>
      <w:r w:rsidRPr="00954474">
        <w:rPr>
          <w:rFonts w:ascii="Calibri" w:hAnsi="Calibri" w:cs="Calibri"/>
          <w:sz w:val="22"/>
          <w:szCs w:val="22"/>
        </w:rPr>
        <w:t>.</w:t>
      </w:r>
      <w:r w:rsidR="001172DA" w:rsidRPr="00954474">
        <w:rPr>
          <w:rFonts w:ascii="Calibri" w:hAnsi="Calibri" w:cs="Calibri"/>
          <w:sz w:val="22"/>
          <w:szCs w:val="22"/>
        </w:rPr>
        <w:t>”</w:t>
      </w:r>
    </w:p>
    <w:p w14:paraId="625FB546" w14:textId="77777777" w:rsidR="001172DA" w:rsidRDefault="001172DA" w:rsidP="001172DA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3A5B48A2" w14:textId="3FCF44A7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bookmarkStart w:id="1" w:name="_Hlk214610035"/>
      <w:r w:rsidRPr="00954474">
        <w:rPr>
          <w:rFonts w:cs="Calibri"/>
          <w:sz w:val="22"/>
          <w:szCs w:val="22"/>
          <w:lang w:val="pl-PL" w:eastAsia="pl-PL"/>
        </w:rPr>
        <w:t xml:space="preserve">Zadanie 1 – </w:t>
      </w:r>
      <w:r w:rsidR="00D22025" w:rsidRPr="00D22025">
        <w:rPr>
          <w:rFonts w:cs="Calibri"/>
          <w:sz w:val="22"/>
          <w:szCs w:val="22"/>
          <w:lang w:val="pl-PL" w:eastAsia="pl-PL"/>
        </w:rPr>
        <w:t xml:space="preserve">Wymiana istniejącej linii napowietrznej </w:t>
      </w:r>
      <w:proofErr w:type="spellStart"/>
      <w:r w:rsidR="00D22025" w:rsidRPr="00D22025">
        <w:rPr>
          <w:rFonts w:cs="Calibri"/>
          <w:sz w:val="22"/>
          <w:szCs w:val="22"/>
          <w:lang w:val="pl-PL" w:eastAsia="pl-PL"/>
        </w:rPr>
        <w:t>nN</w:t>
      </w:r>
      <w:proofErr w:type="spellEnd"/>
      <w:r w:rsidR="00D22025" w:rsidRPr="00D22025">
        <w:rPr>
          <w:rFonts w:cs="Calibri"/>
          <w:sz w:val="22"/>
          <w:szCs w:val="22"/>
          <w:lang w:val="pl-PL" w:eastAsia="pl-PL"/>
        </w:rPr>
        <w:t xml:space="preserve"> wraz z przyłączami ze stacji 15/0,4kV nr 10143 p.2 ul. Łomnicka, od Wojska Polskiego do nr 32 o łącznej długości L= 0,172 km,</w:t>
      </w:r>
    </w:p>
    <w:p w14:paraId="5AFE4E16" w14:textId="231FC8C6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2 – </w:t>
      </w:r>
      <w:r w:rsidR="00D22025" w:rsidRPr="00D22025">
        <w:rPr>
          <w:rFonts w:cs="Calibri"/>
          <w:sz w:val="22"/>
          <w:szCs w:val="22"/>
          <w:lang w:val="pl-PL" w:eastAsia="pl-PL"/>
        </w:rPr>
        <w:t xml:space="preserve">Wymiana istniejącej linii napowietrznej </w:t>
      </w:r>
      <w:proofErr w:type="spellStart"/>
      <w:r w:rsidR="00D22025" w:rsidRPr="00D22025">
        <w:rPr>
          <w:rFonts w:cs="Calibri"/>
          <w:sz w:val="22"/>
          <w:szCs w:val="22"/>
          <w:lang w:val="pl-PL" w:eastAsia="pl-PL"/>
        </w:rPr>
        <w:t>nN</w:t>
      </w:r>
      <w:proofErr w:type="spellEnd"/>
      <w:r w:rsidR="00D22025" w:rsidRPr="00D22025">
        <w:rPr>
          <w:rFonts w:cs="Calibri"/>
          <w:sz w:val="22"/>
          <w:szCs w:val="22"/>
          <w:lang w:val="pl-PL" w:eastAsia="pl-PL"/>
        </w:rPr>
        <w:t xml:space="preserve"> wraz z przyłączami ze stacji 15/0,4kV nr 10308 p.9 ul. Krakowska 32a-42 o łącznej długości L= 0,314 km,</w:t>
      </w:r>
    </w:p>
    <w:p w14:paraId="690676A9" w14:textId="6C02CA71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3 – </w:t>
      </w:r>
      <w:r w:rsidR="00D22025" w:rsidRPr="00D22025">
        <w:rPr>
          <w:rFonts w:cs="Calibri"/>
          <w:sz w:val="22"/>
          <w:szCs w:val="22"/>
          <w:lang w:val="pl-PL" w:eastAsia="pl-PL"/>
        </w:rPr>
        <w:t xml:space="preserve">Wymiana istniejącej linii napowietrznej </w:t>
      </w:r>
      <w:proofErr w:type="spellStart"/>
      <w:r w:rsidR="00D22025" w:rsidRPr="00D22025">
        <w:rPr>
          <w:rFonts w:cs="Calibri"/>
          <w:sz w:val="22"/>
          <w:szCs w:val="22"/>
          <w:lang w:val="pl-PL" w:eastAsia="pl-PL"/>
        </w:rPr>
        <w:t>nN</w:t>
      </w:r>
      <w:proofErr w:type="spellEnd"/>
      <w:r w:rsidR="00D22025" w:rsidRPr="00D22025">
        <w:rPr>
          <w:rFonts w:cs="Calibri"/>
          <w:sz w:val="22"/>
          <w:szCs w:val="22"/>
          <w:lang w:val="pl-PL" w:eastAsia="pl-PL"/>
        </w:rPr>
        <w:t xml:space="preserve"> wraz z przyłączami ze stacji 15/0,4kV nr 10308 p.9 ul. Sporna 14-39 o łącznej długości L= 0,327 km,</w:t>
      </w:r>
    </w:p>
    <w:p w14:paraId="380314FA" w14:textId="6DBB0085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4 – </w:t>
      </w:r>
      <w:r w:rsidR="00D22025" w:rsidRPr="00D22025">
        <w:rPr>
          <w:rFonts w:cs="Calibri"/>
          <w:sz w:val="22"/>
          <w:szCs w:val="22"/>
          <w:lang w:val="pl-PL" w:eastAsia="pl-PL"/>
        </w:rPr>
        <w:t xml:space="preserve">Wymiana istniejącej linii napowietrznej </w:t>
      </w:r>
      <w:proofErr w:type="spellStart"/>
      <w:r w:rsidR="00D22025" w:rsidRPr="00D22025">
        <w:rPr>
          <w:rFonts w:cs="Calibri"/>
          <w:sz w:val="22"/>
          <w:szCs w:val="22"/>
          <w:lang w:val="pl-PL" w:eastAsia="pl-PL"/>
        </w:rPr>
        <w:t>nN</w:t>
      </w:r>
      <w:proofErr w:type="spellEnd"/>
      <w:r w:rsidR="00D22025" w:rsidRPr="00D22025">
        <w:rPr>
          <w:rFonts w:cs="Calibri"/>
          <w:sz w:val="22"/>
          <w:szCs w:val="22"/>
          <w:lang w:val="pl-PL" w:eastAsia="pl-PL"/>
        </w:rPr>
        <w:t xml:space="preserve"> wraz z przyłączami ze stacji 15/0,4kV nr 10624 p.4 ul. Stalowa 6-8 o łącznej długości L= 0,173 km,</w:t>
      </w:r>
    </w:p>
    <w:p w14:paraId="69487DA7" w14:textId="0D614B8A" w:rsid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5 – </w:t>
      </w:r>
      <w:r w:rsidR="00D22025" w:rsidRPr="00D22025">
        <w:rPr>
          <w:rFonts w:cs="Calibri"/>
          <w:sz w:val="22"/>
          <w:szCs w:val="22"/>
          <w:lang w:val="pl-PL" w:eastAsia="pl-PL"/>
        </w:rPr>
        <w:t xml:space="preserve">Wymiana istniejącej linii napowietrznej </w:t>
      </w:r>
      <w:proofErr w:type="spellStart"/>
      <w:r w:rsidR="00D22025" w:rsidRPr="00D22025">
        <w:rPr>
          <w:rFonts w:cs="Calibri"/>
          <w:sz w:val="22"/>
          <w:szCs w:val="22"/>
          <w:lang w:val="pl-PL" w:eastAsia="pl-PL"/>
        </w:rPr>
        <w:t>nN</w:t>
      </w:r>
      <w:proofErr w:type="spellEnd"/>
      <w:r w:rsidR="00D22025" w:rsidRPr="00D22025">
        <w:rPr>
          <w:rFonts w:cs="Calibri"/>
          <w:sz w:val="22"/>
          <w:szCs w:val="22"/>
          <w:lang w:val="pl-PL" w:eastAsia="pl-PL"/>
        </w:rPr>
        <w:t xml:space="preserve"> wraz z przyłączami ze stacji 15/0,4kV nr 10903 p.1 ul. Stalowa 34-44 o łącznej długości L= 0,205 km,</w:t>
      </w:r>
    </w:p>
    <w:p w14:paraId="694F4F33" w14:textId="24965B8F" w:rsidR="00D22025" w:rsidRDefault="00D22025" w:rsidP="00D22025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</w:t>
      </w:r>
      <w:r>
        <w:rPr>
          <w:rFonts w:cs="Calibri"/>
          <w:sz w:val="22"/>
          <w:szCs w:val="22"/>
          <w:lang w:val="pl-PL" w:eastAsia="pl-PL"/>
        </w:rPr>
        <w:t>6</w:t>
      </w:r>
      <w:r w:rsidRPr="00954474">
        <w:rPr>
          <w:rFonts w:cs="Calibri"/>
          <w:sz w:val="22"/>
          <w:szCs w:val="22"/>
          <w:lang w:val="pl-PL" w:eastAsia="pl-PL"/>
        </w:rPr>
        <w:t xml:space="preserve"> – </w:t>
      </w:r>
      <w:r w:rsidRPr="00D22025">
        <w:rPr>
          <w:rFonts w:cs="Calibri"/>
          <w:sz w:val="22"/>
          <w:szCs w:val="22"/>
          <w:lang w:val="pl-PL" w:eastAsia="pl-PL"/>
        </w:rPr>
        <w:t xml:space="preserve">Wymiana istniejącej linii napowietrznej </w:t>
      </w:r>
      <w:proofErr w:type="spellStart"/>
      <w:r w:rsidRPr="00D22025">
        <w:rPr>
          <w:rFonts w:cs="Calibri"/>
          <w:sz w:val="22"/>
          <w:szCs w:val="22"/>
          <w:lang w:val="pl-PL" w:eastAsia="pl-PL"/>
        </w:rPr>
        <w:t>nN</w:t>
      </w:r>
      <w:proofErr w:type="spellEnd"/>
      <w:r w:rsidRPr="00D22025">
        <w:rPr>
          <w:rFonts w:cs="Calibri"/>
          <w:sz w:val="22"/>
          <w:szCs w:val="22"/>
          <w:lang w:val="pl-PL" w:eastAsia="pl-PL"/>
        </w:rPr>
        <w:t xml:space="preserve"> wraz z przyłączami ze stacji 15/0,4kV nr 10903 p.4 ul. Stalowa 23-55 o łącznej długości L= 0,479 km.</w:t>
      </w:r>
    </w:p>
    <w:bookmarkEnd w:id="1"/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t.j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Dz. U. z 2024 r. poz. 725 z 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późn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4E0077C2" w14:textId="77777777" w:rsidR="002A4D89" w:rsidRPr="00985A2C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985A2C">
        <w:rPr>
          <w:rFonts w:ascii="Verdana" w:hAnsi="Verdana" w:cs="Calibri"/>
          <w:sz w:val="18"/>
          <w:szCs w:val="18"/>
        </w:rPr>
        <w:lastRenderedPageBreak/>
        <w:t>Montaż nowej linii przewod</w:t>
      </w:r>
      <w:r w:rsidR="00CB50AD" w:rsidRPr="00985A2C">
        <w:rPr>
          <w:rFonts w:ascii="Verdana" w:hAnsi="Verdana" w:cs="Calibri"/>
          <w:sz w:val="18"/>
          <w:szCs w:val="18"/>
        </w:rPr>
        <w:t>ami</w:t>
      </w:r>
      <w:r w:rsidR="002A4D89" w:rsidRPr="00985A2C">
        <w:rPr>
          <w:rFonts w:ascii="Verdana" w:hAnsi="Verdana" w:cs="Calibri"/>
          <w:sz w:val="18"/>
          <w:szCs w:val="18"/>
        </w:rPr>
        <w:t>:</w:t>
      </w:r>
      <w:r w:rsidR="00F61059" w:rsidRPr="00985A2C">
        <w:rPr>
          <w:rFonts w:ascii="Verdana" w:hAnsi="Verdana" w:cs="Calibri"/>
          <w:sz w:val="18"/>
          <w:szCs w:val="18"/>
        </w:rPr>
        <w:t xml:space="preserve"> </w:t>
      </w:r>
    </w:p>
    <w:p w14:paraId="5AD1D4D0" w14:textId="36D4ECBF" w:rsidR="002A4D89" w:rsidRPr="00985A2C" w:rsidRDefault="002A4D89" w:rsidP="002A4D89">
      <w:pPr>
        <w:pStyle w:val="Akapitzlist"/>
        <w:spacing w:before="60" w:after="60"/>
        <w:ind w:left="1077" w:firstLine="0"/>
        <w:contextualSpacing w:val="0"/>
        <w:rPr>
          <w:rFonts w:ascii="Verdana" w:hAnsi="Verdana" w:cs="Calibri"/>
          <w:b/>
          <w:bCs/>
          <w:sz w:val="18"/>
          <w:szCs w:val="18"/>
        </w:rPr>
      </w:pPr>
      <w:r w:rsidRPr="00985A2C">
        <w:rPr>
          <w:rFonts w:ascii="Verdana" w:hAnsi="Verdana" w:cs="Calibri"/>
          <w:b/>
          <w:bCs/>
          <w:sz w:val="18"/>
          <w:szCs w:val="18"/>
        </w:rPr>
        <w:t xml:space="preserve">- </w:t>
      </w:r>
      <w:proofErr w:type="spellStart"/>
      <w:r w:rsidR="00F61059" w:rsidRPr="00985A2C">
        <w:rPr>
          <w:rFonts w:ascii="Verdana" w:hAnsi="Verdana" w:cs="Calibri"/>
          <w:b/>
          <w:bCs/>
          <w:sz w:val="18"/>
          <w:szCs w:val="18"/>
        </w:rPr>
        <w:t>AsXSn</w:t>
      </w:r>
      <w:proofErr w:type="spellEnd"/>
      <w:r w:rsidR="00F61059" w:rsidRPr="00985A2C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55300B" w:rsidRPr="00985A2C">
        <w:rPr>
          <w:rFonts w:ascii="Verdana" w:hAnsi="Verdana" w:cs="Calibri"/>
          <w:b/>
          <w:bCs/>
          <w:sz w:val="18"/>
          <w:szCs w:val="18"/>
        </w:rPr>
        <w:t>4x70 mm</w:t>
      </w:r>
      <w:r w:rsidR="0055300B" w:rsidRPr="00985A2C">
        <w:rPr>
          <w:rFonts w:ascii="Verdana" w:hAnsi="Verdana" w:cs="Calibri"/>
          <w:b/>
          <w:bCs/>
          <w:sz w:val="18"/>
          <w:szCs w:val="18"/>
          <w:vertAlign w:val="superscript"/>
        </w:rPr>
        <w:t>2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–</w:t>
      </w:r>
      <w:r w:rsidR="00985A2C">
        <w:rPr>
          <w:rFonts w:ascii="Verdana" w:hAnsi="Verdana" w:cs="Calibri"/>
          <w:b/>
          <w:bCs/>
          <w:sz w:val="18"/>
          <w:szCs w:val="18"/>
        </w:rPr>
        <w:t xml:space="preserve"> zamiennie za linię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typu AL</w:t>
      </w:r>
      <w:r w:rsidR="00985A2C" w:rsidRPr="00985A2C">
        <w:rPr>
          <w:rFonts w:ascii="Verdana" w:hAnsi="Verdana" w:cs="Calibri"/>
          <w:b/>
          <w:bCs/>
          <w:sz w:val="18"/>
          <w:szCs w:val="18"/>
        </w:rPr>
        <w:t xml:space="preserve"> o przekroju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50 mm</w:t>
      </w:r>
      <w:r w:rsidRPr="00985A2C">
        <w:rPr>
          <w:rFonts w:ascii="Verdana" w:hAnsi="Verdana" w:cs="Calibri"/>
          <w:b/>
          <w:bCs/>
          <w:sz w:val="18"/>
          <w:szCs w:val="18"/>
          <w:vertAlign w:val="superscript"/>
        </w:rPr>
        <w:t>2</w:t>
      </w:r>
      <w:r w:rsidR="00985A2C" w:rsidRPr="00985A2C">
        <w:rPr>
          <w:rFonts w:ascii="Verdana" w:hAnsi="Verdana" w:cs="Calibri"/>
          <w:b/>
          <w:bCs/>
          <w:sz w:val="18"/>
          <w:szCs w:val="18"/>
        </w:rPr>
        <w:t xml:space="preserve"> i mniejszym,</w:t>
      </w:r>
    </w:p>
    <w:p w14:paraId="4F2DD28A" w14:textId="0B50F04B" w:rsidR="002A4D89" w:rsidRPr="00985A2C" w:rsidRDefault="002A4D89" w:rsidP="002A4D89">
      <w:pPr>
        <w:pStyle w:val="Akapitzlist"/>
        <w:spacing w:before="60" w:after="60"/>
        <w:ind w:left="1077" w:firstLine="0"/>
        <w:contextualSpacing w:val="0"/>
        <w:rPr>
          <w:rFonts w:ascii="Verdana" w:hAnsi="Verdana" w:cs="Calibri"/>
          <w:b/>
          <w:bCs/>
          <w:sz w:val="18"/>
          <w:szCs w:val="18"/>
        </w:rPr>
      </w:pPr>
      <w:r w:rsidRPr="00985A2C">
        <w:rPr>
          <w:rFonts w:ascii="Verdana" w:hAnsi="Verdana" w:cs="Calibri"/>
          <w:b/>
          <w:bCs/>
          <w:sz w:val="18"/>
          <w:szCs w:val="18"/>
        </w:rPr>
        <w:t xml:space="preserve">- </w:t>
      </w:r>
      <w:proofErr w:type="spellStart"/>
      <w:r w:rsidR="00F61059" w:rsidRPr="00985A2C">
        <w:rPr>
          <w:rFonts w:ascii="Verdana" w:hAnsi="Verdana" w:cs="Calibri"/>
          <w:b/>
          <w:bCs/>
          <w:sz w:val="18"/>
          <w:szCs w:val="18"/>
        </w:rPr>
        <w:t>AsXSn</w:t>
      </w:r>
      <w:proofErr w:type="spellEnd"/>
      <w:r w:rsidR="00F61059" w:rsidRPr="00985A2C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55300B" w:rsidRPr="00985A2C">
        <w:rPr>
          <w:rFonts w:ascii="Verdana" w:hAnsi="Verdana" w:cs="Calibri"/>
          <w:b/>
          <w:bCs/>
          <w:sz w:val="18"/>
          <w:szCs w:val="18"/>
        </w:rPr>
        <w:t>4x95 mm</w:t>
      </w:r>
      <w:r w:rsidR="0055300B" w:rsidRPr="00985A2C">
        <w:rPr>
          <w:rFonts w:ascii="Verdana" w:hAnsi="Verdana" w:cs="Calibri"/>
          <w:b/>
          <w:bCs/>
          <w:sz w:val="18"/>
          <w:szCs w:val="18"/>
          <w:vertAlign w:val="superscript"/>
        </w:rPr>
        <w:t>2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–</w:t>
      </w:r>
      <w:r w:rsidR="00985A2C">
        <w:rPr>
          <w:rFonts w:ascii="Verdana" w:hAnsi="Verdana" w:cs="Calibri"/>
          <w:b/>
          <w:bCs/>
          <w:sz w:val="18"/>
          <w:szCs w:val="18"/>
        </w:rPr>
        <w:t xml:space="preserve"> zamiennie za linię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typu AL o przekroju 70 mm</w:t>
      </w:r>
      <w:r w:rsidRPr="00985A2C">
        <w:rPr>
          <w:rFonts w:ascii="Verdana" w:hAnsi="Verdana" w:cs="Calibri"/>
          <w:b/>
          <w:bCs/>
          <w:sz w:val="18"/>
          <w:szCs w:val="18"/>
          <w:vertAlign w:val="superscript"/>
        </w:rPr>
        <w:t>2</w:t>
      </w:r>
      <w:r w:rsidR="00985A2C" w:rsidRPr="00985A2C">
        <w:rPr>
          <w:rFonts w:ascii="Verdana" w:hAnsi="Verdana" w:cs="Calibri"/>
          <w:b/>
          <w:bCs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4447276F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 </w:t>
      </w:r>
      <w:proofErr w:type="spellStart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A4D89">
        <w:rPr>
          <w:rFonts w:ascii="Verdana" w:hAnsi="Verdana" w:cs="Calibri"/>
          <w:color w:val="000000" w:themeColor="text1"/>
          <w:sz w:val="18"/>
          <w:szCs w:val="18"/>
        </w:rPr>
        <w:t>4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 xml:space="preserve">tanowiska słupowego przewodem </w:t>
      </w:r>
      <w:proofErr w:type="spellStart"/>
      <w:r w:rsidR="006C220B" w:rsidRPr="00D55F80">
        <w:rPr>
          <w:rFonts w:ascii="Verdana" w:hAnsi="Verdana" w:cs="Calibri"/>
          <w:sz w:val="18"/>
          <w:szCs w:val="18"/>
        </w:rPr>
        <w:t>As</w:t>
      </w:r>
      <w:r w:rsidRPr="00D55F80">
        <w:rPr>
          <w:rFonts w:ascii="Verdana" w:hAnsi="Verdana" w:cs="Calibri"/>
          <w:sz w:val="18"/>
          <w:szCs w:val="18"/>
        </w:rPr>
        <w:t>XSn</w:t>
      </w:r>
      <w:proofErr w:type="spellEnd"/>
      <w:r w:rsidRPr="00D55F80">
        <w:rPr>
          <w:rFonts w:ascii="Verdana" w:hAnsi="Verdana" w:cs="Calibri"/>
          <w:sz w:val="18"/>
          <w:szCs w:val="18"/>
        </w:rPr>
        <w:t xml:space="preserve">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podcinkowe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2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2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3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3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lastRenderedPageBreak/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stacyjnych, wymiana </w:t>
      </w:r>
      <w:proofErr w:type="spellStart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reklozerów</w:t>
      </w:r>
      <w:proofErr w:type="spellEnd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1D2CD9F" w14:textId="68ECC326" w:rsidR="008D7607" w:rsidRDefault="008D7607" w:rsidP="008D7607">
      <w:pPr>
        <w:widowControl w:val="0"/>
        <w:numPr>
          <w:ilvl w:val="0"/>
          <w:numId w:val="3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przekroczył: </w:t>
      </w:r>
      <w:r>
        <w:rPr>
          <w:rFonts w:ascii="Verdana" w:hAnsi="Verdana"/>
          <w:b/>
          <w:color w:val="000000" w:themeColor="text1"/>
          <w:sz w:val="18"/>
          <w:szCs w:val="18"/>
          <w:lang w:val="x-none" w:eastAsia="x-none"/>
        </w:rPr>
        <w:t xml:space="preserve">24 godzin </w:t>
      </w:r>
      <w:r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dla</w:t>
      </w:r>
      <w:r>
        <w:rPr>
          <w:rFonts w:ascii="Verdana" w:hAnsi="Verdana"/>
          <w:b/>
          <w:color w:val="000000" w:themeColor="text1"/>
          <w:sz w:val="18"/>
          <w:szCs w:val="18"/>
          <w:lang w:val="x-none" w:eastAsia="x-none"/>
        </w:rPr>
        <w:t xml:space="preserve"> zadania 6</w:t>
      </w:r>
      <w:r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 oraz </w:t>
      </w:r>
      <w:r>
        <w:rPr>
          <w:rFonts w:ascii="Verdana" w:hAnsi="Verdana"/>
          <w:b/>
          <w:color w:val="000000" w:themeColor="text1"/>
          <w:sz w:val="18"/>
          <w:szCs w:val="18"/>
          <w:lang w:val="x-none" w:eastAsia="x-none"/>
        </w:rPr>
        <w:t>16 godzin</w:t>
      </w:r>
      <w:r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 dla pozostałych zadań. Natomiast </w:t>
      </w:r>
      <w:r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>
        <w:rPr>
          <w:rFonts w:ascii="Verdana" w:hAnsi="Verdana"/>
          <w:b/>
          <w:bCs/>
          <w:sz w:val="18"/>
          <w:szCs w:val="18"/>
          <w:lang w:eastAsia="x-none"/>
        </w:rPr>
        <w:t xml:space="preserve">8  </w:t>
      </w:r>
      <w:r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>
        <w:rPr>
          <w:rFonts w:ascii="Verdana" w:hAnsi="Verdana"/>
          <w:b/>
          <w:bCs/>
          <w:color w:val="000000" w:themeColor="text1"/>
          <w:sz w:val="18"/>
          <w:szCs w:val="18"/>
          <w:lang w:val="x-none" w:eastAsia="x-none"/>
        </w:rPr>
        <w:t xml:space="preserve"> </w:t>
      </w:r>
      <w:r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zadania.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wyłączeń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kV</w:t>
      </w:r>
      <w:proofErr w:type="spellEnd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proofErr w:type="spellStart"/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</w:rPr>
        <w:t>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samodopuszczeń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lastRenderedPageBreak/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</w:t>
        </w:r>
        <w:proofErr w:type="spellStart"/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Przydatne-dokumenty</w:t>
        </w:r>
        <w:proofErr w:type="spellEnd"/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6C220B" w:rsidRPr="00D55F8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pomontażowych</w:t>
      </w:r>
      <w:proofErr w:type="spellEnd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lastRenderedPageBreak/>
        <w:t>Załączniki:</w:t>
      </w:r>
    </w:p>
    <w:p w14:paraId="5CC9970C" w14:textId="04657A05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proofErr w:type="spellStart"/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  <w:proofErr w:type="spellEnd"/>
    </w:p>
    <w:p w14:paraId="3CB4A158" w14:textId="34177EBA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default" r:id="rId14"/>
      <w:footerReference w:type="default" r:id="rId15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E57214F" w14:textId="09E7E402" w:rsidR="00D55F80" w:rsidRPr="006B2C28" w:rsidRDefault="00330613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30613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POST/DYS/OLD/GZ/00091/2026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E7111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8BB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4D89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0613"/>
    <w:rsid w:val="003311B0"/>
    <w:rsid w:val="00331BF0"/>
    <w:rsid w:val="00331E41"/>
    <w:rsid w:val="003338A8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06D2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3781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686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D7607"/>
    <w:rsid w:val="008E09B7"/>
    <w:rsid w:val="008E337D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474"/>
    <w:rsid w:val="009546F3"/>
    <w:rsid w:val="00955238"/>
    <w:rsid w:val="00957446"/>
    <w:rsid w:val="00957811"/>
    <w:rsid w:val="00961078"/>
    <w:rsid w:val="00961A8D"/>
    <w:rsid w:val="00961E37"/>
    <w:rsid w:val="00962C1C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5A2C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6574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1102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0E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0A4D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0A25"/>
    <w:rsid w:val="00C32219"/>
    <w:rsid w:val="00C32A75"/>
    <w:rsid w:val="00C34176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A72"/>
    <w:rsid w:val="00D14CB6"/>
    <w:rsid w:val="00D15B10"/>
    <w:rsid w:val="00D15BFF"/>
    <w:rsid w:val="00D160AD"/>
    <w:rsid w:val="00D161CA"/>
    <w:rsid w:val="00D17FAB"/>
    <w:rsid w:val="00D200F6"/>
    <w:rsid w:val="00D22025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2F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1ED7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E654B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CF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OPZ - Specyfikacja techniczna dla cz. 2.docx</dmsv2BaseFileName>
    <dmsv2BaseDisplayName xmlns="http://schemas.microsoft.com/sharepoint/v3">Załącznik nr 1.3 do OPZ - Specyfikacja techniczna dla cz. 2</dmsv2BaseDisplayName>
    <dmsv2SWPP2ObjectNumber xmlns="http://schemas.microsoft.com/sharepoint/v3">POST/DYS/OLD/GZ/00091/2026                        </dmsv2SWPP2ObjectNumber>
    <dmsv2SWPP2SumMD5 xmlns="http://schemas.microsoft.com/sharepoint/v3">e4bf818fdf7b898a59462a7e336dac1e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703463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24128553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JEUP5JKVCYQC-1092029480-2243</_dlc_DocId>
    <_dlc_DocIdUrl xmlns="a19cb1c7-c5c7-46d4-85ae-d83685407bba">
      <Url>https://swpp2.dms.gkpge.pl/sites/41/_layouts/15/DocIdRedir.aspx?ID=JEUP5JKVCYQC-1092029480-2243</Url>
      <Description>JEUP5JKVCYQC-1092029480-2243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94970153-F35E-4830-AF86-DE53DC78BF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1716</Words>
  <Characters>11717</Characters>
  <Application>Microsoft Office Word</Application>
  <DocSecurity>0</DocSecurity>
  <Lines>97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Jarosz Klaudia [PGE Dystr. O.Łódź]</cp:lastModifiedBy>
  <cp:revision>14</cp:revision>
  <cp:lastPrinted>2011-10-20T15:55:00Z</cp:lastPrinted>
  <dcterms:created xsi:type="dcterms:W3CDTF">2025-10-28T08:54:00Z</dcterms:created>
  <dcterms:modified xsi:type="dcterms:W3CDTF">2026-01-15T09:28:00Z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00f7536a-0e6a-4a55-b28d-a79772b28be5</vt:lpwstr>
  </property>
</Properties>
</file>